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4CD" w:rsidRDefault="003A74CD">
      <w:pPr>
        <w:widowControl w:val="0"/>
        <w:spacing w:line="200" w:lineRule="exact"/>
        <w:ind w:right="-20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b/>
          <w:u w:val="single"/>
        </w:rPr>
        <w:t>ALLEGATO A</w:t>
      </w:r>
      <w:r>
        <w:rPr>
          <w:rFonts w:ascii="Arial" w:hAnsi="Arial" w:cs="Arial"/>
          <w:u w:val="single"/>
        </w:rPr>
        <w:t xml:space="preserve"> </w:t>
      </w:r>
      <w:r w:rsidR="00A60E4C">
        <w:rPr>
          <w:rFonts w:ascii="Arial" w:hAnsi="Arial" w:cs="Arial"/>
          <w:u w:val="single"/>
        </w:rPr>
        <w:t xml:space="preserve">istanza di partecipazione </w:t>
      </w:r>
      <w:r w:rsidR="005D3B06" w:rsidRPr="005D3B06">
        <w:rPr>
          <w:rFonts w:ascii="Verdana" w:eastAsia="Calibri" w:hAnsi="Verdana" w:cs="Garamond"/>
          <w:sz w:val="18"/>
          <w:szCs w:val="18"/>
          <w:lang w:eastAsia="it-IT"/>
        </w:rPr>
        <w:t>Animatore digitale: formazione del personale interno sulla didattica digitale</w:t>
      </w:r>
    </w:p>
    <w:p w:rsidR="003A74CD" w:rsidRPr="00192C17" w:rsidRDefault="003A74CD">
      <w:pPr>
        <w:ind w:left="6249" w:firstLine="708"/>
        <w:jc w:val="both"/>
        <w:rPr>
          <w:rFonts w:ascii="Arial" w:hAnsi="Arial" w:cs="Arial"/>
          <w:sz w:val="2"/>
          <w:szCs w:val="18"/>
        </w:rPr>
      </w:pPr>
    </w:p>
    <w:p w:rsidR="003A74CD" w:rsidRDefault="003A74CD">
      <w:pPr>
        <w:ind w:left="6249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 Dirigente Scolastico</w:t>
      </w:r>
    </w:p>
    <w:p w:rsidR="003A74CD" w:rsidRDefault="003A74CD">
      <w:pPr>
        <w:ind w:left="5103"/>
        <w:jc w:val="both"/>
        <w:rPr>
          <w:rFonts w:ascii="Arial" w:hAnsi="Arial" w:cs="Arial"/>
          <w:sz w:val="18"/>
          <w:szCs w:val="18"/>
        </w:rPr>
      </w:pPr>
    </w:p>
    <w:p w:rsidR="003A74CD" w:rsidRDefault="003A74CD">
      <w:pPr>
        <w:ind w:left="5103"/>
        <w:jc w:val="both"/>
        <w:rPr>
          <w:rFonts w:ascii="Arial" w:hAnsi="Arial" w:cs="Arial"/>
        </w:rPr>
      </w:pPr>
    </w:p>
    <w:p w:rsidR="005D3B06" w:rsidRPr="005D3B06" w:rsidRDefault="003A74CD" w:rsidP="005D3B06">
      <w:pPr>
        <w:adjustRightInd w:val="0"/>
        <w:jc w:val="both"/>
        <w:rPr>
          <w:rFonts w:ascii="Verdana" w:eastAsia="Calibri" w:hAnsi="Verdana" w:cs="Garamond"/>
          <w:sz w:val="18"/>
          <w:szCs w:val="18"/>
          <w:lang w:eastAsia="it-IT"/>
        </w:rPr>
      </w:pPr>
      <w:r w:rsidRPr="005D3B06">
        <w:rPr>
          <w:rFonts w:ascii="Verdana" w:eastAsia="Calibri" w:hAnsi="Verdana" w:cs="Garamond"/>
          <w:sz w:val="18"/>
          <w:szCs w:val="18"/>
          <w:lang w:eastAsia="it-IT"/>
        </w:rPr>
        <w:t xml:space="preserve">Domanda di partecipazione alla selezione </w:t>
      </w:r>
      <w:r w:rsidR="005D3B06" w:rsidRPr="00BF0D96">
        <w:rPr>
          <w:rFonts w:ascii="Verdana" w:eastAsia="Calibri" w:hAnsi="Verdana" w:cs="Garamond"/>
          <w:sz w:val="18"/>
          <w:szCs w:val="18"/>
          <w:lang w:eastAsia="it-IT"/>
        </w:rPr>
        <w:t>Progetto in essere del PNRR per gli anni scolastici 2022-2023 e 2023-2024. Articolo 1, comma 512, della legge 30 dicembre 2020, n. 178. Decreto del Ministro dell’istruzione 11 agosto 2022, n. 222, articolo 2 – “</w:t>
      </w:r>
      <w:r w:rsidR="005D3B06" w:rsidRPr="005D3B06">
        <w:rPr>
          <w:rFonts w:ascii="Verdana" w:eastAsia="Calibri" w:hAnsi="Verdana" w:cs="Garamond"/>
          <w:sz w:val="18"/>
          <w:szCs w:val="18"/>
          <w:lang w:eastAsia="it-IT"/>
        </w:rPr>
        <w:t>Azioni di coinvolgimento degli animatori digitali</w:t>
      </w:r>
      <w:r w:rsidR="005D3B06" w:rsidRPr="00BF0D96">
        <w:rPr>
          <w:rFonts w:ascii="Verdana" w:eastAsia="Calibri" w:hAnsi="Verdana" w:cs="Garamond"/>
          <w:sz w:val="18"/>
          <w:szCs w:val="18"/>
          <w:lang w:eastAsia="it-IT"/>
        </w:rPr>
        <w:t>” nell’ambito della linea di investimento 2.1 “</w:t>
      </w:r>
      <w:r w:rsidR="005D3B06" w:rsidRPr="005D3B06">
        <w:rPr>
          <w:rFonts w:ascii="Verdana" w:eastAsia="Calibri" w:hAnsi="Verdana" w:cs="Garamond"/>
          <w:sz w:val="18"/>
          <w:szCs w:val="18"/>
          <w:lang w:eastAsia="it-IT"/>
        </w:rPr>
        <w:t>Didattica digitale integrata e formazione alla transizione digitale per il personale scolastico</w:t>
      </w:r>
      <w:r w:rsidR="005D3B06" w:rsidRPr="00BF0D96">
        <w:rPr>
          <w:rFonts w:ascii="Verdana" w:eastAsia="Calibri" w:hAnsi="Verdana" w:cs="Garamond"/>
          <w:sz w:val="18"/>
          <w:szCs w:val="18"/>
          <w:lang w:eastAsia="it-IT"/>
        </w:rPr>
        <w:t>” di cui alla Missione 4 – Componente 1 – del PNRR.</w:t>
      </w:r>
      <w:r w:rsidR="005D3B06" w:rsidRPr="005D3B06">
        <w:rPr>
          <w:rFonts w:ascii="Verdana" w:eastAsia="Calibri" w:hAnsi="Verdana" w:cs="Garamond"/>
          <w:sz w:val="18"/>
          <w:szCs w:val="18"/>
          <w:lang w:eastAsia="it-IT"/>
        </w:rPr>
        <w:t xml:space="preserve"> </w:t>
      </w:r>
    </w:p>
    <w:p w:rsidR="005D3B06" w:rsidRPr="005D3B06" w:rsidRDefault="005D3B06" w:rsidP="005D3B06">
      <w:pPr>
        <w:adjustRightInd w:val="0"/>
        <w:jc w:val="both"/>
        <w:rPr>
          <w:rFonts w:ascii="Verdana" w:eastAsia="Calibri" w:hAnsi="Verdana" w:cs="Garamond"/>
          <w:sz w:val="18"/>
          <w:szCs w:val="18"/>
          <w:lang w:eastAsia="it-IT"/>
        </w:rPr>
      </w:pPr>
      <w:r w:rsidRPr="00BF0D96">
        <w:rPr>
          <w:rFonts w:ascii="Verdana" w:eastAsia="Calibri" w:hAnsi="Verdana" w:cs="Garamond"/>
          <w:sz w:val="18"/>
          <w:szCs w:val="18"/>
          <w:lang w:eastAsia="it-IT"/>
        </w:rPr>
        <w:t xml:space="preserve">Fondi di cui all’art. 2 del Decreto del Ministero dell’Istruzione 11 agosto 2022, n. 222 – Intervento </w:t>
      </w:r>
      <w:r w:rsidRPr="00456438">
        <w:rPr>
          <w:rFonts w:ascii="Verdana" w:eastAsia="Calibri" w:hAnsi="Verdana" w:cs="Garamond"/>
          <w:sz w:val="18"/>
          <w:szCs w:val="18"/>
          <w:lang w:eastAsia="it-IT"/>
        </w:rPr>
        <w:t>M4C1I2.1-2022-941-1001 -</w:t>
      </w:r>
      <w:r w:rsidRPr="00BF0D96">
        <w:rPr>
          <w:rFonts w:ascii="Verdana" w:eastAsia="Calibri" w:hAnsi="Verdana" w:cs="Garamond"/>
          <w:sz w:val="18"/>
          <w:szCs w:val="18"/>
          <w:lang w:eastAsia="it-IT"/>
        </w:rPr>
        <w:t xml:space="preserve"> </w:t>
      </w:r>
      <w:r w:rsidRPr="005D3B06">
        <w:rPr>
          <w:rFonts w:ascii="Verdana" w:eastAsia="Calibri" w:hAnsi="Verdana" w:cs="Garamond"/>
          <w:sz w:val="18"/>
          <w:szCs w:val="18"/>
          <w:lang w:eastAsia="it-IT"/>
        </w:rPr>
        <w:t>Animatore digitale: formazione del personale interno sulla didattica digitale</w:t>
      </w:r>
    </w:p>
    <w:p w:rsidR="005D3B06" w:rsidRPr="005D3B06" w:rsidRDefault="005D3B06" w:rsidP="005D3B06">
      <w:pPr>
        <w:adjustRightInd w:val="0"/>
        <w:jc w:val="both"/>
        <w:rPr>
          <w:rFonts w:ascii="Verdana" w:eastAsia="Calibri" w:hAnsi="Verdana" w:cs="Garamond"/>
          <w:sz w:val="18"/>
          <w:szCs w:val="18"/>
          <w:lang w:eastAsia="it-IT"/>
        </w:rPr>
      </w:pPr>
      <w:r w:rsidRPr="005D3B06">
        <w:rPr>
          <w:rFonts w:ascii="Verdana" w:eastAsia="Calibri" w:hAnsi="Verdana" w:cs="Garamond"/>
          <w:sz w:val="18"/>
          <w:szCs w:val="18"/>
          <w:lang w:eastAsia="it-IT"/>
        </w:rPr>
        <w:t>Codice progetto M4C1I2.1-2022-941-P-3863</w:t>
      </w:r>
    </w:p>
    <w:p w:rsidR="005D3B06" w:rsidRPr="005D3B06" w:rsidRDefault="005D3B06" w:rsidP="005D3B06">
      <w:pPr>
        <w:adjustRightInd w:val="0"/>
        <w:jc w:val="both"/>
        <w:rPr>
          <w:rFonts w:ascii="Verdana" w:eastAsia="Calibri" w:hAnsi="Verdana" w:cs="Garamond"/>
          <w:sz w:val="18"/>
          <w:szCs w:val="18"/>
          <w:lang w:eastAsia="it-IT"/>
        </w:rPr>
      </w:pPr>
      <w:r w:rsidRPr="005D3B06">
        <w:rPr>
          <w:rFonts w:ascii="Verdana" w:eastAsia="Calibri" w:hAnsi="Verdana" w:cs="Garamond"/>
          <w:sz w:val="18"/>
          <w:szCs w:val="18"/>
          <w:lang w:eastAsia="it-IT"/>
        </w:rPr>
        <w:t>CUP C74D22001320006</w:t>
      </w:r>
    </w:p>
    <w:p w:rsidR="003A74CD" w:rsidRPr="00192C17" w:rsidRDefault="003A74CD" w:rsidP="005D3B06">
      <w:pPr>
        <w:pStyle w:val="Heading1"/>
        <w:tabs>
          <w:tab w:val="left" w:pos="1747"/>
          <w:tab w:val="left" w:pos="3034"/>
          <w:tab w:val="left" w:pos="4359"/>
          <w:tab w:val="left" w:pos="6140"/>
          <w:tab w:val="left" w:pos="6740"/>
          <w:tab w:val="left" w:pos="7395"/>
          <w:tab w:val="left" w:pos="7914"/>
        </w:tabs>
        <w:spacing w:before="213"/>
        <w:ind w:left="38"/>
        <w:jc w:val="both"/>
        <w:rPr>
          <w:rFonts w:ascii="Arial" w:hAnsi="Arial" w:cs="Arial"/>
          <w:sz w:val="10"/>
        </w:rPr>
      </w:pPr>
    </w:p>
    <w:p w:rsidR="003A74CD" w:rsidRDefault="003A74CD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Il/la sottoscritto/a_____________________________________________________________</w:t>
      </w:r>
    </w:p>
    <w:p w:rsidR="003A74CD" w:rsidRDefault="003A74CD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nato/a a _______________________________________________ il ____________________</w:t>
      </w:r>
    </w:p>
    <w:p w:rsidR="003A74CD" w:rsidRDefault="003A74CD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codice fiscale |__|__|__|__|__|__|__|__|__|__|__|__|__|__|__|__|</w:t>
      </w:r>
    </w:p>
    <w:p w:rsidR="003A74CD" w:rsidRDefault="003A74CD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residente a ___________________________via_____________________________________</w:t>
      </w:r>
    </w:p>
    <w:p w:rsidR="003A74CD" w:rsidRDefault="003A74CD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recapito tel. _____________________________ recapito cell. _____________________</w:t>
      </w:r>
    </w:p>
    <w:p w:rsidR="003A74CD" w:rsidRDefault="003A74CD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indirizzo E-Mail _______________________________</w:t>
      </w:r>
    </w:p>
    <w:p w:rsidR="003A74CD" w:rsidRDefault="003A74CD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indirizzo PEC______________________________</w:t>
      </w:r>
    </w:p>
    <w:p w:rsidR="003A74CD" w:rsidRDefault="003A74CD">
      <w:pPr>
        <w:spacing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</w:rPr>
        <w:t>in servizio presso ______________________________ con la qualifica di ________________________</w:t>
      </w:r>
    </w:p>
    <w:p w:rsidR="003A74CD" w:rsidRDefault="003A74CD">
      <w:pPr>
        <w:spacing w:line="48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CHIEDE</w:t>
      </w:r>
    </w:p>
    <w:p w:rsidR="003A74CD" w:rsidRDefault="003A74CD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 partecipare alla selezione per l’attribuzione dell’incarico di </w:t>
      </w:r>
      <w:r w:rsidR="00A73961" w:rsidRPr="005D3B06">
        <w:rPr>
          <w:rFonts w:ascii="Verdana" w:eastAsia="Calibri" w:hAnsi="Verdana" w:cs="Garamond"/>
          <w:b/>
          <w:sz w:val="18"/>
          <w:szCs w:val="18"/>
          <w:lang w:eastAsia="it-IT"/>
        </w:rPr>
        <w:t>Esperto</w:t>
      </w:r>
      <w:r w:rsidRPr="005D3B06">
        <w:rPr>
          <w:rFonts w:ascii="Verdana" w:eastAsia="Calibri" w:hAnsi="Verdana" w:cs="Garamond"/>
          <w:b/>
          <w:sz w:val="18"/>
          <w:szCs w:val="18"/>
          <w:lang w:eastAsia="it-IT"/>
        </w:rPr>
        <w:t xml:space="preserve"> </w:t>
      </w:r>
      <w:r w:rsidR="005D3B06" w:rsidRPr="005D3B06">
        <w:rPr>
          <w:rFonts w:ascii="Verdana" w:eastAsia="Calibri" w:hAnsi="Verdana" w:cs="Garamond"/>
          <w:b/>
          <w:sz w:val="18"/>
          <w:szCs w:val="18"/>
          <w:lang w:eastAsia="it-IT"/>
        </w:rPr>
        <w:t>Animatore digitale: formazione del personale interno sulla didattica digitale</w:t>
      </w:r>
      <w:r w:rsidR="005D3B0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relativamente al progetto di cui all’oggetto</w:t>
      </w:r>
      <w:r w:rsidR="00192C17">
        <w:rPr>
          <w:rFonts w:ascii="Arial" w:hAnsi="Arial" w:cs="Arial"/>
          <w:sz w:val="18"/>
          <w:szCs w:val="18"/>
        </w:rPr>
        <w:t>, e per i seguenti moduli:</w:t>
      </w:r>
    </w:p>
    <w:p w:rsidR="00192C17" w:rsidRDefault="00192C17">
      <w:pPr>
        <w:jc w:val="both"/>
        <w:rPr>
          <w:rFonts w:ascii="Arial" w:hAnsi="Arial" w:cs="Arial"/>
          <w:sz w:val="18"/>
          <w:szCs w:val="18"/>
        </w:rPr>
      </w:pPr>
    </w:p>
    <w:p w:rsidR="00192C17" w:rsidRDefault="00192C17" w:rsidP="00192C17">
      <w:pPr>
        <w:jc w:val="both"/>
        <w:rPr>
          <w:rFonts w:ascii="Arial" w:hAnsi="Arial" w:cs="Arial"/>
          <w:b/>
          <w:bCs/>
          <w:color w:val="333333"/>
          <w:sz w:val="14"/>
          <w:szCs w:val="14"/>
        </w:rPr>
      </w:pPr>
      <w:r>
        <w:rPr>
          <w:rFonts w:ascii="Arial" w:hAnsi="Arial" w:cs="Arial"/>
          <w:sz w:val="18"/>
          <w:szCs w:val="18"/>
        </w:rPr>
        <w:sym w:font="Symbol" w:char="F07F"/>
      </w:r>
      <w:r>
        <w:rPr>
          <w:rFonts w:ascii="Arial" w:hAnsi="Arial" w:cs="Arial"/>
          <w:sz w:val="18"/>
          <w:szCs w:val="18"/>
        </w:rPr>
        <w:t xml:space="preserve"> formazione per docenti di scuola dell’infanzia; </w:t>
      </w:r>
      <w:r>
        <w:rPr>
          <w:rFonts w:ascii="Arial" w:hAnsi="Arial" w:cs="Arial"/>
          <w:sz w:val="18"/>
          <w:szCs w:val="18"/>
        </w:rPr>
        <w:sym w:font="Symbol" w:char="F07F"/>
      </w:r>
      <w:r>
        <w:rPr>
          <w:rFonts w:ascii="Arial" w:hAnsi="Arial" w:cs="Arial"/>
          <w:sz w:val="18"/>
          <w:szCs w:val="18"/>
        </w:rPr>
        <w:t xml:space="preserve">  formazione per docenti di scuola dell’infanzia; </w:t>
      </w:r>
    </w:p>
    <w:p w:rsidR="00192C17" w:rsidRDefault="00192C17" w:rsidP="00192C17">
      <w:pPr>
        <w:jc w:val="both"/>
        <w:rPr>
          <w:rFonts w:ascii="Arial" w:hAnsi="Arial" w:cs="Arial"/>
          <w:b/>
          <w:bCs/>
          <w:color w:val="333333"/>
          <w:sz w:val="14"/>
          <w:szCs w:val="14"/>
        </w:rPr>
      </w:pPr>
      <w:r>
        <w:rPr>
          <w:rFonts w:ascii="Arial" w:hAnsi="Arial" w:cs="Arial"/>
          <w:sz w:val="18"/>
          <w:szCs w:val="18"/>
        </w:rPr>
        <w:sym w:font="Symbol" w:char="F07F"/>
      </w:r>
      <w:r>
        <w:rPr>
          <w:rFonts w:ascii="Arial" w:hAnsi="Arial" w:cs="Arial"/>
          <w:sz w:val="18"/>
          <w:szCs w:val="18"/>
        </w:rPr>
        <w:t xml:space="preserve"> formazione per docenti di scuola dell’infanzia; </w:t>
      </w:r>
    </w:p>
    <w:p w:rsidR="003A74CD" w:rsidRDefault="003A74CD">
      <w:pPr>
        <w:jc w:val="both"/>
        <w:rPr>
          <w:rFonts w:ascii="Arial" w:hAnsi="Arial" w:cs="Arial"/>
          <w:sz w:val="18"/>
          <w:szCs w:val="18"/>
        </w:rPr>
      </w:pPr>
    </w:p>
    <w:p w:rsidR="003A74CD" w:rsidRDefault="003A74CD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 tal fine, consapevole della responsabilità penale e della decadenza da eventuali benefici acquisiti</w:t>
      </w:r>
    </w:p>
    <w:p w:rsidR="003A74CD" w:rsidRDefault="003A74CD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nel caso di dichiarazioni mendaci, </w:t>
      </w:r>
      <w:r>
        <w:rPr>
          <w:rFonts w:ascii="Arial" w:hAnsi="Arial" w:cs="Arial"/>
          <w:b/>
          <w:sz w:val="18"/>
          <w:szCs w:val="18"/>
        </w:rPr>
        <w:t>dichiara</w:t>
      </w:r>
      <w:r>
        <w:rPr>
          <w:rFonts w:ascii="Arial" w:hAnsi="Arial" w:cs="Arial"/>
          <w:sz w:val="18"/>
          <w:szCs w:val="18"/>
        </w:rPr>
        <w:t xml:space="preserve"> sotto la propria responsabilità quanto segue:</w:t>
      </w:r>
    </w:p>
    <w:p w:rsidR="003A74CD" w:rsidRDefault="003A74CD">
      <w:pPr>
        <w:pStyle w:val="Paragrafoelenco1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visione delle condizioni previste dal bando</w:t>
      </w:r>
    </w:p>
    <w:p w:rsidR="003A74CD" w:rsidRDefault="003A74CD">
      <w:pPr>
        <w:pStyle w:val="Paragrafoelenco1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essere in godimento dei diritti politici</w:t>
      </w:r>
    </w:p>
    <w:p w:rsidR="003A74CD" w:rsidRDefault="003A74CD">
      <w:pPr>
        <w:pStyle w:val="Paragrafoelenco1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non aver subito condanne penali ovvero di avere i seguenti provvedimenti penali pendenti: </w:t>
      </w:r>
    </w:p>
    <w:p w:rsidR="003A74CD" w:rsidRDefault="003A74CD">
      <w:pPr>
        <w:pStyle w:val="Paragrafoelenco1"/>
        <w:ind w:left="360"/>
        <w:jc w:val="both"/>
        <w:rPr>
          <w:rFonts w:ascii="Arial" w:hAnsi="Arial" w:cs="Arial"/>
          <w:sz w:val="20"/>
          <w:szCs w:val="20"/>
        </w:rPr>
      </w:pPr>
    </w:p>
    <w:p w:rsidR="003A74CD" w:rsidRDefault="003A74CD">
      <w:pPr>
        <w:pStyle w:val="Paragrafoelenco1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</w:t>
      </w:r>
    </w:p>
    <w:p w:rsidR="003A74CD" w:rsidRDefault="003A74CD">
      <w:pPr>
        <w:pStyle w:val="Paragrafoelenco1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non avere procedimenti penali pendenti, ovvero di avere i seguenti procedimenti penali pendenti : </w:t>
      </w:r>
    </w:p>
    <w:p w:rsidR="003A74CD" w:rsidRDefault="003A74CD">
      <w:pPr>
        <w:pStyle w:val="Paragrafoelenco1"/>
        <w:ind w:left="360"/>
        <w:jc w:val="both"/>
        <w:rPr>
          <w:rFonts w:ascii="Arial" w:hAnsi="Arial" w:cs="Arial"/>
          <w:sz w:val="20"/>
          <w:szCs w:val="20"/>
        </w:rPr>
      </w:pPr>
    </w:p>
    <w:p w:rsidR="003A74CD" w:rsidRDefault="003A74CD">
      <w:pPr>
        <w:pStyle w:val="Paragrafoelenco1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</w:t>
      </w:r>
    </w:p>
    <w:p w:rsidR="003A74CD" w:rsidRDefault="003A74CD">
      <w:pPr>
        <w:pStyle w:val="Paragrafoelenco1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impegnarsi a documentare puntualmente tutta l’attività svolta</w:t>
      </w:r>
    </w:p>
    <w:p w:rsidR="003A74CD" w:rsidRDefault="003A74CD">
      <w:pPr>
        <w:pStyle w:val="Paragrafoelenco1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 essere disponibile ad adattarsi al calendario definito dal </w:t>
      </w:r>
      <w:r w:rsidR="00341B6E">
        <w:rPr>
          <w:rFonts w:ascii="Arial" w:hAnsi="Arial" w:cs="Arial"/>
          <w:sz w:val="18"/>
          <w:szCs w:val="18"/>
        </w:rPr>
        <w:t>DS</w:t>
      </w:r>
    </w:p>
    <w:p w:rsidR="003A74CD" w:rsidRDefault="003A74CD">
      <w:pPr>
        <w:pStyle w:val="Paragrafoelenco1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non essere in alcuna delle condizioni di incompatibilità con l’incarico previsti dalla norma vigente</w:t>
      </w:r>
    </w:p>
    <w:p w:rsidR="003A74CD" w:rsidRDefault="003A74CD">
      <w:pPr>
        <w:pStyle w:val="Paragrafoelenco1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di avere la competenza informatica </w:t>
      </w:r>
      <w:r w:rsidR="005D3B06">
        <w:rPr>
          <w:rFonts w:ascii="Arial" w:hAnsi="Arial" w:cs="Arial"/>
          <w:sz w:val="18"/>
          <w:szCs w:val="18"/>
        </w:rPr>
        <w:t>in merito al</w:t>
      </w:r>
      <w:r>
        <w:rPr>
          <w:rFonts w:ascii="Arial" w:hAnsi="Arial" w:cs="Arial"/>
          <w:sz w:val="18"/>
          <w:szCs w:val="18"/>
        </w:rPr>
        <w:t>l’uso della piattaforma on line “</w:t>
      </w:r>
      <w:r w:rsidR="00341B6E">
        <w:rPr>
          <w:rFonts w:ascii="Arial" w:hAnsi="Arial" w:cs="Arial"/>
          <w:sz w:val="18"/>
          <w:szCs w:val="18"/>
        </w:rPr>
        <w:t>Scuola Futura’’</w:t>
      </w:r>
    </w:p>
    <w:p w:rsidR="003A74CD" w:rsidRDefault="003A74CD">
      <w:pPr>
        <w:widowControl w:val="0"/>
        <w:ind w:left="224" w:right="-20"/>
        <w:jc w:val="both"/>
        <w:rPr>
          <w:rFonts w:ascii="Arial" w:hAnsi="Arial" w:cs="Arial"/>
        </w:rPr>
      </w:pPr>
    </w:p>
    <w:p w:rsidR="003A74CD" w:rsidRDefault="003A74CD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sz w:val="18"/>
          <w:szCs w:val="18"/>
        </w:rPr>
        <w:t>Data___________________ firma</w:t>
      </w:r>
      <w:r>
        <w:t>_____________________________________________</w:t>
      </w:r>
    </w:p>
    <w:p w:rsidR="003A74CD" w:rsidRDefault="003A74CD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 allega</w:t>
      </w:r>
      <w:r w:rsidR="00192C17">
        <w:rPr>
          <w:rFonts w:ascii="Arial" w:hAnsi="Arial" w:cs="Arial"/>
          <w:sz w:val="18"/>
          <w:szCs w:val="18"/>
        </w:rPr>
        <w:t>no</w:t>
      </w:r>
      <w:r>
        <w:rPr>
          <w:rFonts w:ascii="Arial" w:hAnsi="Arial" w:cs="Arial"/>
          <w:sz w:val="18"/>
          <w:szCs w:val="18"/>
        </w:rPr>
        <w:t xml:space="preserve"> alla presente </w:t>
      </w:r>
    </w:p>
    <w:p w:rsidR="003A74CD" w:rsidRDefault="003A74CD">
      <w:pPr>
        <w:widowControl w:val="0"/>
        <w:numPr>
          <w:ilvl w:val="0"/>
          <w:numId w:val="3"/>
        </w:numPr>
        <w:tabs>
          <w:tab w:val="left" w:pos="480"/>
        </w:tabs>
        <w:spacing w:before="20"/>
        <w:ind w:left="0" w:right="261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Documento di identità in fotocopia</w:t>
      </w:r>
    </w:p>
    <w:p w:rsidR="003A74CD" w:rsidRDefault="003A74CD">
      <w:pPr>
        <w:widowControl w:val="0"/>
        <w:numPr>
          <w:ilvl w:val="0"/>
          <w:numId w:val="3"/>
        </w:numPr>
        <w:tabs>
          <w:tab w:val="left" w:pos="480"/>
        </w:tabs>
        <w:spacing w:before="20"/>
        <w:ind w:left="0" w:right="261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Allegato B (griglia di valutazione)</w:t>
      </w:r>
    </w:p>
    <w:p w:rsidR="004558CF" w:rsidRDefault="004558CF">
      <w:pPr>
        <w:widowControl w:val="0"/>
        <w:numPr>
          <w:ilvl w:val="0"/>
          <w:numId w:val="3"/>
        </w:numPr>
        <w:tabs>
          <w:tab w:val="left" w:pos="480"/>
        </w:tabs>
        <w:spacing w:before="20"/>
        <w:ind w:left="0" w:right="261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Allegato C</w:t>
      </w:r>
    </w:p>
    <w:p w:rsidR="004558CF" w:rsidRDefault="004558CF">
      <w:pPr>
        <w:widowControl w:val="0"/>
        <w:numPr>
          <w:ilvl w:val="0"/>
          <w:numId w:val="3"/>
        </w:numPr>
        <w:tabs>
          <w:tab w:val="left" w:pos="480"/>
        </w:tabs>
        <w:spacing w:before="20"/>
        <w:ind w:left="0" w:right="261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Allegato D</w:t>
      </w:r>
    </w:p>
    <w:p w:rsidR="004558CF" w:rsidRDefault="004558CF">
      <w:pPr>
        <w:widowControl w:val="0"/>
        <w:numPr>
          <w:ilvl w:val="0"/>
          <w:numId w:val="3"/>
        </w:numPr>
        <w:tabs>
          <w:tab w:val="left" w:pos="480"/>
        </w:tabs>
        <w:spacing w:before="20"/>
        <w:ind w:left="0" w:right="261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Allegato E</w:t>
      </w:r>
    </w:p>
    <w:p w:rsidR="003A74CD" w:rsidRDefault="003A74CD">
      <w:pPr>
        <w:widowControl w:val="0"/>
        <w:numPr>
          <w:ilvl w:val="0"/>
          <w:numId w:val="3"/>
        </w:numPr>
        <w:tabs>
          <w:tab w:val="left" w:pos="480"/>
        </w:tabs>
        <w:spacing w:before="20"/>
        <w:ind w:left="0" w:right="261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Curriculum Vitae</w:t>
      </w:r>
    </w:p>
    <w:p w:rsidR="003A74CD" w:rsidRPr="00192C17" w:rsidRDefault="003A74CD">
      <w:pPr>
        <w:widowControl w:val="0"/>
        <w:tabs>
          <w:tab w:val="left" w:pos="480"/>
        </w:tabs>
        <w:spacing w:before="20"/>
        <w:ind w:right="261"/>
        <w:jc w:val="both"/>
        <w:rPr>
          <w:rFonts w:ascii="Arial" w:hAnsi="Arial" w:cs="Arial"/>
          <w:sz w:val="6"/>
          <w:szCs w:val="18"/>
        </w:rPr>
      </w:pPr>
    </w:p>
    <w:p w:rsidR="003A74CD" w:rsidRDefault="003A74CD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N.B.: </w:t>
      </w:r>
      <w:r>
        <w:rPr>
          <w:rFonts w:ascii="Arial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:rsidR="003A74CD" w:rsidRDefault="003A74CD">
      <w:pPr>
        <w:jc w:val="both"/>
        <w:rPr>
          <w:rFonts w:ascii="Arial" w:hAnsi="Arial" w:cs="Arial"/>
          <w:sz w:val="18"/>
          <w:szCs w:val="18"/>
        </w:rPr>
      </w:pPr>
    </w:p>
    <w:p w:rsidR="003A74CD" w:rsidRDefault="003A74CD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Il/la sottoscritto/a, ai sensi della legge 196/03, autorizza </w:t>
      </w:r>
      <w:r w:rsidR="00C773C8">
        <w:rPr>
          <w:rFonts w:ascii="Arial" w:hAnsi="Arial" w:cs="Arial"/>
          <w:sz w:val="18"/>
          <w:szCs w:val="18"/>
        </w:rPr>
        <w:t>l’Istituto Comprensivo Rita Atria</w:t>
      </w:r>
    </w:p>
    <w:p w:rsidR="003A74CD" w:rsidRDefault="003A74CD">
      <w:pPr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trattamento dei dati contenuti nella presente autocertificazione esclusivamente nell’ambito e per i</w:t>
      </w:r>
      <w:r w:rsidR="00C773C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fini istituzionali della Pubblica Amministrazione</w:t>
      </w:r>
    </w:p>
    <w:p w:rsidR="003A74CD" w:rsidRDefault="003A74CD">
      <w:pPr>
        <w:jc w:val="both"/>
        <w:rPr>
          <w:rFonts w:ascii="Arial" w:hAnsi="Arial" w:cs="Arial"/>
        </w:rPr>
      </w:pPr>
    </w:p>
    <w:p w:rsidR="003A74CD" w:rsidRDefault="003A74CD">
      <w:pPr>
        <w:jc w:val="both"/>
        <w:rPr>
          <w:rFonts w:ascii="Arial" w:hAnsi="Arial" w:cs="Arial"/>
        </w:rPr>
      </w:pPr>
    </w:p>
    <w:p w:rsidR="003A74CD" w:rsidRPr="00192C17" w:rsidRDefault="003A74CD" w:rsidP="00192C17">
      <w:pPr>
        <w:spacing w:line="480" w:lineRule="auto"/>
        <w:jc w:val="both"/>
      </w:pPr>
      <w:r>
        <w:rPr>
          <w:rFonts w:ascii="Arial" w:hAnsi="Arial" w:cs="Arial"/>
          <w:sz w:val="18"/>
          <w:szCs w:val="18"/>
        </w:rPr>
        <w:t>Data___________________ firma____________________________________________</w:t>
      </w:r>
    </w:p>
    <w:sectPr w:rsidR="003A74CD" w:rsidRPr="00192C17" w:rsidSect="00C773C8">
      <w:pgSz w:w="11906" w:h="16838"/>
      <w:pgMar w:top="426" w:right="926" w:bottom="142" w:left="1056" w:header="0" w:footer="20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C97" w:rsidRDefault="00C04C97">
      <w:r>
        <w:separator/>
      </w:r>
    </w:p>
  </w:endnote>
  <w:endnote w:type="continuationSeparator" w:id="1">
    <w:p w:rsidR="00C04C97" w:rsidRDefault="00C04C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nt337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C97" w:rsidRDefault="00C04C97">
      <w:r>
        <w:separator/>
      </w:r>
    </w:p>
  </w:footnote>
  <w:footnote w:type="continuationSeparator" w:id="1">
    <w:p w:rsidR="00C04C97" w:rsidRDefault="00C04C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/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4141EA"/>
    <w:rsid w:val="001700FB"/>
    <w:rsid w:val="00192C17"/>
    <w:rsid w:val="00223971"/>
    <w:rsid w:val="0030701D"/>
    <w:rsid w:val="00341B6E"/>
    <w:rsid w:val="003A74CD"/>
    <w:rsid w:val="004141EA"/>
    <w:rsid w:val="004242FD"/>
    <w:rsid w:val="004558CF"/>
    <w:rsid w:val="00476D71"/>
    <w:rsid w:val="004900B6"/>
    <w:rsid w:val="00583E49"/>
    <w:rsid w:val="005D3B06"/>
    <w:rsid w:val="006E40BC"/>
    <w:rsid w:val="007D2FDE"/>
    <w:rsid w:val="007E3079"/>
    <w:rsid w:val="00A60E4C"/>
    <w:rsid w:val="00A71768"/>
    <w:rsid w:val="00A73961"/>
    <w:rsid w:val="00B23875"/>
    <w:rsid w:val="00BF38D2"/>
    <w:rsid w:val="00C04C97"/>
    <w:rsid w:val="00C46556"/>
    <w:rsid w:val="00C773C8"/>
    <w:rsid w:val="00E72D3D"/>
    <w:rsid w:val="00FC0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0E4C"/>
    <w:pPr>
      <w:suppressAutoHyphens/>
    </w:pPr>
    <w:rPr>
      <w:lang w:eastAsia="ar-SA"/>
    </w:rPr>
  </w:style>
  <w:style w:type="paragraph" w:styleId="Titolo1">
    <w:name w:val="heading 1"/>
    <w:basedOn w:val="Normale"/>
    <w:next w:val="Corpodeltesto"/>
    <w:qFormat/>
    <w:rsid w:val="00476D71"/>
    <w:pPr>
      <w:keepNext/>
      <w:tabs>
        <w:tab w:val="num" w:pos="0"/>
      </w:tabs>
      <w:spacing w:before="240" w:after="60"/>
      <w:ind w:left="432" w:hanging="432"/>
      <w:outlineLvl w:val="0"/>
    </w:pPr>
    <w:rPr>
      <w:rFonts w:ascii="Arial" w:hAnsi="Arial" w:cs="Arial"/>
      <w:b/>
      <w:kern w:val="1"/>
      <w:sz w:val="28"/>
    </w:rPr>
  </w:style>
  <w:style w:type="paragraph" w:styleId="Titolo2">
    <w:name w:val="heading 2"/>
    <w:basedOn w:val="Normale"/>
    <w:next w:val="Corpodeltesto"/>
    <w:qFormat/>
    <w:rsid w:val="00476D71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E5E5E5"/>
      <w:tabs>
        <w:tab w:val="num" w:pos="0"/>
      </w:tabs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Corpodeltesto"/>
    <w:qFormat/>
    <w:rsid w:val="00476D71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E5E5E5"/>
      <w:tabs>
        <w:tab w:val="num" w:pos="0"/>
      </w:tabs>
      <w:ind w:right="1133"/>
      <w:jc w:val="center"/>
      <w:outlineLvl w:val="2"/>
    </w:pPr>
    <w:rPr>
      <w:rFonts w:ascii="Arial" w:hAnsi="Arial" w:cs="Arial"/>
      <w:b/>
      <w:sz w:val="36"/>
    </w:rPr>
  </w:style>
  <w:style w:type="paragraph" w:styleId="Titolo4">
    <w:name w:val="heading 4"/>
    <w:basedOn w:val="Normale"/>
    <w:next w:val="Corpodeltesto"/>
    <w:qFormat/>
    <w:rsid w:val="00476D71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E5E5E5"/>
      <w:tabs>
        <w:tab w:val="num" w:pos="0"/>
      </w:tabs>
      <w:ind w:right="1133"/>
      <w:jc w:val="center"/>
      <w:outlineLvl w:val="3"/>
    </w:pPr>
    <w:rPr>
      <w:rFonts w:ascii="Arial" w:hAnsi="Arial" w:cs="Arial"/>
      <w:sz w:val="32"/>
    </w:rPr>
  </w:style>
  <w:style w:type="paragraph" w:styleId="Titolo5">
    <w:name w:val="heading 5"/>
    <w:basedOn w:val="Normale"/>
    <w:next w:val="Corpodeltesto"/>
    <w:qFormat/>
    <w:rsid w:val="00476D71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E5E5E5"/>
      <w:tabs>
        <w:tab w:val="num" w:pos="0"/>
      </w:tabs>
      <w:ind w:right="1133"/>
      <w:outlineLvl w:val="4"/>
    </w:pPr>
    <w:rPr>
      <w:b/>
    </w:rPr>
  </w:style>
  <w:style w:type="paragraph" w:styleId="Titolo6">
    <w:name w:val="heading 6"/>
    <w:basedOn w:val="Normale"/>
    <w:next w:val="Corpodeltesto"/>
    <w:qFormat/>
    <w:rsid w:val="00476D71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E5E5E5"/>
      <w:tabs>
        <w:tab w:val="num" w:pos="0"/>
      </w:tabs>
      <w:ind w:right="1133"/>
      <w:jc w:val="center"/>
      <w:outlineLvl w:val="5"/>
    </w:pPr>
    <w:rPr>
      <w:rFonts w:ascii="Arial" w:hAnsi="Arial" w:cs="Arial"/>
      <w:b/>
      <w:sz w:val="32"/>
    </w:rPr>
  </w:style>
  <w:style w:type="paragraph" w:styleId="Titolo7">
    <w:name w:val="heading 7"/>
    <w:basedOn w:val="Normale"/>
    <w:next w:val="Corpodeltesto"/>
    <w:qFormat/>
    <w:rsid w:val="00476D71"/>
    <w:pPr>
      <w:keepNext/>
      <w:tabs>
        <w:tab w:val="num" w:pos="0"/>
      </w:tabs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Corpodeltesto"/>
    <w:qFormat/>
    <w:rsid w:val="00476D71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hd w:val="clear" w:color="auto" w:fill="E5E5E5"/>
      <w:tabs>
        <w:tab w:val="num" w:pos="0"/>
      </w:tabs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Corpodeltesto"/>
    <w:qFormat/>
    <w:rsid w:val="00476D71"/>
    <w:pPr>
      <w:keepNext/>
      <w:tabs>
        <w:tab w:val="num" w:pos="0"/>
      </w:tabs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476D71"/>
  </w:style>
  <w:style w:type="character" w:customStyle="1" w:styleId="WW8Num1z1">
    <w:name w:val="WW8Num1z1"/>
    <w:rsid w:val="00476D71"/>
  </w:style>
  <w:style w:type="character" w:customStyle="1" w:styleId="WW8Num1z2">
    <w:name w:val="WW8Num1z2"/>
    <w:rsid w:val="00476D71"/>
  </w:style>
  <w:style w:type="character" w:customStyle="1" w:styleId="WW8Num1z3">
    <w:name w:val="WW8Num1z3"/>
    <w:rsid w:val="00476D71"/>
  </w:style>
  <w:style w:type="character" w:customStyle="1" w:styleId="WW8Num1z4">
    <w:name w:val="WW8Num1z4"/>
    <w:rsid w:val="00476D71"/>
  </w:style>
  <w:style w:type="character" w:customStyle="1" w:styleId="WW8Num1z5">
    <w:name w:val="WW8Num1z5"/>
    <w:rsid w:val="00476D71"/>
  </w:style>
  <w:style w:type="character" w:customStyle="1" w:styleId="WW8Num1z6">
    <w:name w:val="WW8Num1z6"/>
    <w:rsid w:val="00476D71"/>
  </w:style>
  <w:style w:type="character" w:customStyle="1" w:styleId="WW8Num1z7">
    <w:name w:val="WW8Num1z7"/>
    <w:rsid w:val="00476D71"/>
  </w:style>
  <w:style w:type="character" w:customStyle="1" w:styleId="WW8Num1z8">
    <w:name w:val="WW8Num1z8"/>
    <w:rsid w:val="00476D71"/>
  </w:style>
  <w:style w:type="character" w:customStyle="1" w:styleId="WW8Num2z0">
    <w:name w:val="WW8Num2z0"/>
    <w:rsid w:val="00476D71"/>
    <w:rPr>
      <w:rFonts w:ascii="Wingdings" w:hAnsi="Wingdings" w:cs="TimesNewRomanPSMT"/>
    </w:rPr>
  </w:style>
  <w:style w:type="character" w:customStyle="1" w:styleId="WW8Num2z1">
    <w:name w:val="WW8Num2z1"/>
    <w:rsid w:val="00476D71"/>
  </w:style>
  <w:style w:type="character" w:customStyle="1" w:styleId="WW8Num2z2">
    <w:name w:val="WW8Num2z2"/>
    <w:rsid w:val="00476D71"/>
  </w:style>
  <w:style w:type="character" w:customStyle="1" w:styleId="WW8Num2z3">
    <w:name w:val="WW8Num2z3"/>
    <w:rsid w:val="00476D71"/>
  </w:style>
  <w:style w:type="character" w:customStyle="1" w:styleId="WW8Num2z4">
    <w:name w:val="WW8Num2z4"/>
    <w:rsid w:val="00476D71"/>
  </w:style>
  <w:style w:type="character" w:customStyle="1" w:styleId="WW8Num2z5">
    <w:name w:val="WW8Num2z5"/>
    <w:rsid w:val="00476D71"/>
  </w:style>
  <w:style w:type="character" w:customStyle="1" w:styleId="WW8Num2z6">
    <w:name w:val="WW8Num2z6"/>
    <w:rsid w:val="00476D71"/>
  </w:style>
  <w:style w:type="character" w:customStyle="1" w:styleId="WW8Num2z7">
    <w:name w:val="WW8Num2z7"/>
    <w:rsid w:val="00476D71"/>
  </w:style>
  <w:style w:type="character" w:customStyle="1" w:styleId="WW8Num2z8">
    <w:name w:val="WW8Num2z8"/>
    <w:rsid w:val="00476D71"/>
  </w:style>
  <w:style w:type="character" w:customStyle="1" w:styleId="WW8Num3z0">
    <w:name w:val="WW8Num3z0"/>
    <w:rsid w:val="00476D71"/>
    <w:rPr>
      <w:b/>
      <w:i/>
    </w:rPr>
  </w:style>
  <w:style w:type="character" w:customStyle="1" w:styleId="WW8Num3z1">
    <w:name w:val="WW8Num3z1"/>
    <w:rsid w:val="00476D71"/>
  </w:style>
  <w:style w:type="character" w:customStyle="1" w:styleId="WW8Num3z2">
    <w:name w:val="WW8Num3z2"/>
    <w:rsid w:val="00476D71"/>
  </w:style>
  <w:style w:type="character" w:customStyle="1" w:styleId="WW8Num3z3">
    <w:name w:val="WW8Num3z3"/>
    <w:rsid w:val="00476D71"/>
  </w:style>
  <w:style w:type="character" w:customStyle="1" w:styleId="WW8Num3z4">
    <w:name w:val="WW8Num3z4"/>
    <w:rsid w:val="00476D71"/>
  </w:style>
  <w:style w:type="character" w:customStyle="1" w:styleId="WW8Num3z5">
    <w:name w:val="WW8Num3z5"/>
    <w:rsid w:val="00476D71"/>
  </w:style>
  <w:style w:type="character" w:customStyle="1" w:styleId="WW8Num3z6">
    <w:name w:val="WW8Num3z6"/>
    <w:rsid w:val="00476D71"/>
  </w:style>
  <w:style w:type="character" w:customStyle="1" w:styleId="WW8Num3z7">
    <w:name w:val="WW8Num3z7"/>
    <w:rsid w:val="00476D71"/>
  </w:style>
  <w:style w:type="character" w:customStyle="1" w:styleId="WW8Num3z8">
    <w:name w:val="WW8Num3z8"/>
    <w:rsid w:val="00476D71"/>
  </w:style>
  <w:style w:type="character" w:customStyle="1" w:styleId="Carpredefinitoparagrafo1">
    <w:name w:val="Car. predefinito paragrafo1"/>
    <w:rsid w:val="00476D71"/>
  </w:style>
  <w:style w:type="character" w:customStyle="1" w:styleId="Numeropagina1">
    <w:name w:val="Numero pagina1"/>
    <w:basedOn w:val="Carpredefinitoparagrafo1"/>
    <w:rsid w:val="00476D71"/>
  </w:style>
  <w:style w:type="character" w:styleId="Collegamentoipertestuale">
    <w:name w:val="Hyperlink"/>
    <w:rsid w:val="00476D71"/>
    <w:rPr>
      <w:color w:val="0000FF"/>
      <w:u w:val="single"/>
    </w:rPr>
  </w:style>
  <w:style w:type="character" w:customStyle="1" w:styleId="Rimandonotaapidipagina1">
    <w:name w:val="Rimando nota a piè di pagina1"/>
    <w:rsid w:val="00476D71"/>
    <w:rPr>
      <w:vertAlign w:val="superscript"/>
    </w:rPr>
  </w:style>
  <w:style w:type="character" w:customStyle="1" w:styleId="SottotitoloCarattere">
    <w:name w:val="Sottotitolo Carattere"/>
    <w:rsid w:val="00476D71"/>
    <w:rPr>
      <w:rFonts w:ascii="Cambria" w:eastAsia="Times New Roman" w:hAnsi="Cambria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1"/>
    <w:rsid w:val="00476D71"/>
  </w:style>
  <w:style w:type="character" w:customStyle="1" w:styleId="RientrocorpodeltestoCarattere">
    <w:name w:val="Rientro corpo del testo Carattere"/>
    <w:basedOn w:val="Carpredefinitoparagrafo1"/>
    <w:rsid w:val="00476D71"/>
  </w:style>
  <w:style w:type="character" w:customStyle="1" w:styleId="IntestazioneCarattere">
    <w:name w:val="Intestazione Carattere"/>
    <w:rsid w:val="00476D71"/>
  </w:style>
  <w:style w:type="character" w:customStyle="1" w:styleId="PidipaginaCarattere">
    <w:name w:val="Piè di pagina Carattere"/>
    <w:rsid w:val="00476D71"/>
  </w:style>
  <w:style w:type="character" w:customStyle="1" w:styleId="Titolo60">
    <w:name w:val="Titolo #6_"/>
    <w:rsid w:val="00476D71"/>
    <w:rPr>
      <w:rFonts w:ascii="Arial" w:eastAsia="Arial" w:hAnsi="Arial" w:cs="Arial"/>
      <w:b/>
      <w:bCs/>
      <w:sz w:val="18"/>
      <w:szCs w:val="18"/>
    </w:rPr>
  </w:style>
  <w:style w:type="character" w:customStyle="1" w:styleId="ListLabel1">
    <w:name w:val="ListLabel 1"/>
    <w:rsid w:val="00476D71"/>
    <w:rPr>
      <w:rFonts w:cs="TimesNewRomanPSMT"/>
    </w:rPr>
  </w:style>
  <w:style w:type="character" w:customStyle="1" w:styleId="ListLabel2">
    <w:name w:val="ListLabel 2"/>
    <w:rsid w:val="00476D71"/>
    <w:rPr>
      <w:rFonts w:cs="Wingdings"/>
    </w:rPr>
  </w:style>
  <w:style w:type="character" w:customStyle="1" w:styleId="WW8Num6z0">
    <w:name w:val="WW8Num6z0"/>
    <w:rsid w:val="00476D71"/>
    <w:rPr>
      <w:rFonts w:cs="font337"/>
      <w:b/>
    </w:rPr>
  </w:style>
  <w:style w:type="character" w:customStyle="1" w:styleId="WW8Num6z1">
    <w:name w:val="WW8Num6z1"/>
    <w:rsid w:val="00476D71"/>
  </w:style>
  <w:style w:type="character" w:customStyle="1" w:styleId="WW8Num6z2">
    <w:name w:val="WW8Num6z2"/>
    <w:rsid w:val="00476D71"/>
  </w:style>
  <w:style w:type="character" w:customStyle="1" w:styleId="WW8Num6z3">
    <w:name w:val="WW8Num6z3"/>
    <w:rsid w:val="00476D71"/>
  </w:style>
  <w:style w:type="character" w:customStyle="1" w:styleId="WW8Num6z4">
    <w:name w:val="WW8Num6z4"/>
    <w:rsid w:val="00476D71"/>
  </w:style>
  <w:style w:type="character" w:customStyle="1" w:styleId="WW8Num6z5">
    <w:name w:val="WW8Num6z5"/>
    <w:rsid w:val="00476D71"/>
  </w:style>
  <w:style w:type="character" w:customStyle="1" w:styleId="WW8Num6z6">
    <w:name w:val="WW8Num6z6"/>
    <w:rsid w:val="00476D71"/>
  </w:style>
  <w:style w:type="character" w:customStyle="1" w:styleId="WW8Num6z7">
    <w:name w:val="WW8Num6z7"/>
    <w:rsid w:val="00476D71"/>
  </w:style>
  <w:style w:type="character" w:customStyle="1" w:styleId="WW8Num6z8">
    <w:name w:val="WW8Num6z8"/>
    <w:rsid w:val="00476D71"/>
  </w:style>
  <w:style w:type="paragraph" w:customStyle="1" w:styleId="Intestazione1">
    <w:name w:val="Intestazione1"/>
    <w:basedOn w:val="Normale"/>
    <w:next w:val="Corpodeltesto"/>
    <w:rsid w:val="00476D71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deltesto">
    <w:name w:val="Body Text"/>
    <w:basedOn w:val="Normale"/>
    <w:rsid w:val="00476D71"/>
    <w:pPr>
      <w:ind w:right="1133"/>
      <w:jc w:val="both"/>
    </w:pPr>
    <w:rPr>
      <w:sz w:val="22"/>
    </w:rPr>
  </w:style>
  <w:style w:type="paragraph" w:styleId="Elenco">
    <w:name w:val="List"/>
    <w:basedOn w:val="Corpodeltesto"/>
    <w:rsid w:val="00476D71"/>
    <w:rPr>
      <w:rFonts w:cs="Arial"/>
    </w:rPr>
  </w:style>
  <w:style w:type="paragraph" w:customStyle="1" w:styleId="Didascalia1">
    <w:name w:val="Didascalia1"/>
    <w:basedOn w:val="Normale"/>
    <w:rsid w:val="00476D7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rsid w:val="00476D71"/>
    <w:pPr>
      <w:suppressLineNumbers/>
    </w:pPr>
    <w:rPr>
      <w:rFonts w:cs="Arial"/>
    </w:rPr>
  </w:style>
  <w:style w:type="paragraph" w:styleId="Pidipagina">
    <w:name w:val="footer"/>
    <w:basedOn w:val="Normale"/>
    <w:rsid w:val="00476D71"/>
    <w:pPr>
      <w:suppressLineNumbers/>
      <w:tabs>
        <w:tab w:val="center" w:pos="4819"/>
        <w:tab w:val="right" w:pos="9638"/>
      </w:tabs>
    </w:pPr>
  </w:style>
  <w:style w:type="paragraph" w:customStyle="1" w:styleId="Testonotaapidipagina1">
    <w:name w:val="Testo nota a piè di pagina1"/>
    <w:basedOn w:val="Normale"/>
    <w:rsid w:val="00476D71"/>
  </w:style>
  <w:style w:type="paragraph" w:styleId="Intestazione">
    <w:name w:val="header"/>
    <w:basedOn w:val="Normale"/>
    <w:rsid w:val="00476D71"/>
    <w:pPr>
      <w:suppressLineNumbers/>
      <w:tabs>
        <w:tab w:val="center" w:pos="4819"/>
        <w:tab w:val="right" w:pos="9638"/>
      </w:tabs>
    </w:pPr>
  </w:style>
  <w:style w:type="paragraph" w:customStyle="1" w:styleId="Testofumetto1">
    <w:name w:val="Testo fumetto1"/>
    <w:basedOn w:val="Normale"/>
    <w:rsid w:val="00476D71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rsid w:val="00476D71"/>
    <w:pPr>
      <w:keepNext/>
      <w:spacing w:before="240"/>
    </w:pPr>
    <w:rPr>
      <w:rFonts w:ascii="Futura Std Book" w:hAnsi="Futura Std Book" w:cs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476D71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476D71"/>
    <w:pPr>
      <w:spacing w:line="360" w:lineRule="exact"/>
      <w:ind w:left="4309"/>
      <w:jc w:val="center"/>
    </w:pPr>
    <w:rPr>
      <w:rFonts w:ascii="Futura Std Book" w:hAnsi="Futura Std Book" w:cs="Futura Std Book"/>
      <w:sz w:val="18"/>
    </w:rPr>
  </w:style>
  <w:style w:type="paragraph" w:styleId="Titolo">
    <w:name w:val="Title"/>
    <w:basedOn w:val="Normale"/>
    <w:next w:val="Sottotitolo"/>
    <w:qFormat/>
    <w:rsid w:val="00476D71"/>
    <w:pPr>
      <w:jc w:val="center"/>
    </w:pPr>
    <w:rPr>
      <w:b/>
      <w:bCs/>
      <w:sz w:val="24"/>
      <w:szCs w:val="24"/>
    </w:rPr>
  </w:style>
  <w:style w:type="paragraph" w:styleId="Sottotitolo">
    <w:name w:val="Subtitle"/>
    <w:basedOn w:val="Normale"/>
    <w:next w:val="Corpodeltesto"/>
    <w:qFormat/>
    <w:rsid w:val="00476D71"/>
    <w:pPr>
      <w:spacing w:after="60"/>
      <w:jc w:val="center"/>
    </w:pPr>
    <w:rPr>
      <w:rFonts w:ascii="Cambria" w:hAnsi="Cambria" w:cs="Cambria"/>
      <w:i/>
      <w:iCs/>
      <w:sz w:val="24"/>
      <w:szCs w:val="24"/>
      <w:lang w:val="en-US"/>
    </w:rPr>
  </w:style>
  <w:style w:type="paragraph" w:customStyle="1" w:styleId="Paragrafoelenco1">
    <w:name w:val="Paragrafo elenco1"/>
    <w:basedOn w:val="Normale"/>
    <w:rsid w:val="00476D71"/>
    <w:pPr>
      <w:ind w:left="708"/>
    </w:pPr>
    <w:rPr>
      <w:sz w:val="24"/>
      <w:szCs w:val="24"/>
    </w:rPr>
  </w:style>
  <w:style w:type="paragraph" w:customStyle="1" w:styleId="Corpodeltesto21">
    <w:name w:val="Corpo del testo 21"/>
    <w:basedOn w:val="Normale"/>
    <w:rsid w:val="00476D71"/>
    <w:pPr>
      <w:spacing w:after="120" w:line="480" w:lineRule="auto"/>
    </w:pPr>
  </w:style>
  <w:style w:type="paragraph" w:styleId="Rientrocorpodeltesto">
    <w:name w:val="Body Text Indent"/>
    <w:basedOn w:val="Normale"/>
    <w:rsid w:val="00476D71"/>
    <w:pPr>
      <w:spacing w:after="120"/>
      <w:ind w:left="283"/>
    </w:pPr>
  </w:style>
  <w:style w:type="paragraph" w:customStyle="1" w:styleId="NormaleWeb1">
    <w:name w:val="Normale (Web)1"/>
    <w:basedOn w:val="Normale"/>
    <w:rsid w:val="00476D71"/>
    <w:pPr>
      <w:spacing w:before="100" w:after="100"/>
    </w:pPr>
    <w:rPr>
      <w:rFonts w:eastAsia="MS Mincho"/>
      <w:sz w:val="24"/>
      <w:szCs w:val="24"/>
    </w:rPr>
  </w:style>
  <w:style w:type="paragraph" w:customStyle="1" w:styleId="Default">
    <w:name w:val="Default"/>
    <w:rsid w:val="00476D71"/>
    <w:pPr>
      <w:suppressAutoHyphens/>
    </w:pPr>
    <w:rPr>
      <w:rFonts w:ascii="Arial Narrow" w:eastAsia="MS Mincho" w:hAnsi="Arial Narrow" w:cs="Arial Narrow"/>
      <w:color w:val="000000"/>
      <w:sz w:val="24"/>
      <w:szCs w:val="24"/>
      <w:lang w:eastAsia="ar-SA"/>
    </w:rPr>
  </w:style>
  <w:style w:type="paragraph" w:customStyle="1" w:styleId="Normale1">
    <w:name w:val="Normale1"/>
    <w:rsid w:val="00476D71"/>
    <w:pPr>
      <w:suppressAutoHyphens/>
      <w:spacing w:line="276" w:lineRule="auto"/>
    </w:pPr>
    <w:rPr>
      <w:rFonts w:ascii="Arial" w:eastAsia="Arial" w:hAnsi="Arial" w:cs="Arial"/>
      <w:color w:val="000000"/>
      <w:sz w:val="22"/>
      <w:lang w:eastAsia="ar-SA"/>
    </w:rPr>
  </w:style>
  <w:style w:type="paragraph" w:customStyle="1" w:styleId="Titolo61">
    <w:name w:val="Titolo #6"/>
    <w:basedOn w:val="Normale"/>
    <w:rsid w:val="00476D71"/>
    <w:pPr>
      <w:widowControl w:val="0"/>
      <w:shd w:val="clear" w:color="auto" w:fill="FFFFFF"/>
      <w:spacing w:before="480" w:line="472" w:lineRule="exact"/>
      <w:jc w:val="center"/>
    </w:pPr>
    <w:rPr>
      <w:rFonts w:ascii="Arial" w:eastAsia="Arial" w:hAnsi="Arial" w:cs="Arial"/>
      <w:b/>
      <w:bCs/>
      <w:sz w:val="18"/>
      <w:szCs w:val="18"/>
      <w:lang w:val="en-US"/>
    </w:rPr>
  </w:style>
  <w:style w:type="paragraph" w:customStyle="1" w:styleId="Contenutotabella">
    <w:name w:val="Contenuto tabella"/>
    <w:basedOn w:val="Normale"/>
    <w:rsid w:val="00476D71"/>
    <w:pPr>
      <w:suppressLineNumbers/>
    </w:pPr>
  </w:style>
  <w:style w:type="paragraph" w:customStyle="1" w:styleId="Intestazionetabella">
    <w:name w:val="Intestazione tabella"/>
    <w:basedOn w:val="Contenutotabella"/>
    <w:rsid w:val="00476D71"/>
    <w:pPr>
      <w:jc w:val="center"/>
    </w:pPr>
    <w:rPr>
      <w:b/>
      <w:bCs/>
    </w:rPr>
  </w:style>
  <w:style w:type="paragraph" w:customStyle="1" w:styleId="Heading1">
    <w:name w:val="Heading 1"/>
    <w:basedOn w:val="Normale"/>
    <w:uiPriority w:val="1"/>
    <w:qFormat/>
    <w:rsid w:val="00C773C8"/>
    <w:pPr>
      <w:widowControl w:val="0"/>
      <w:suppressAutoHyphens w:val="0"/>
      <w:autoSpaceDE w:val="0"/>
      <w:autoSpaceDN w:val="0"/>
      <w:ind w:left="320"/>
      <w:outlineLvl w:val="1"/>
    </w:pPr>
    <w:rPr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HP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Graziella Santangelo</cp:lastModifiedBy>
  <cp:revision>5</cp:revision>
  <cp:lastPrinted>2018-05-17T13:28:00Z</cp:lastPrinted>
  <dcterms:created xsi:type="dcterms:W3CDTF">2023-11-24T09:10:00Z</dcterms:created>
  <dcterms:modified xsi:type="dcterms:W3CDTF">2023-12-05T08:42:00Z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